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446B861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DB74D0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</w:t>
      </w:r>
      <w:r w:rsidR="0078451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ú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67DEFAF2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AA023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84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513545BB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38513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25723DD1" w:rsidR="00FB6B17" w:rsidRPr="00F21F8F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hAnsi="Cambria" w:cs="MyriadPro-Black"/>
          <w:caps/>
          <w:color w:val="A6A6A6"/>
          <w:sz w:val="32"/>
          <w:szCs w:val="32"/>
          <w:lang w:eastAsia="cs-CZ"/>
        </w:rPr>
      </w:pPr>
      <w:r w:rsidRPr="00F21F8F">
        <w:rPr>
          <w:rFonts w:ascii="Cambria" w:hAnsi="Cambria" w:cs="MyriadPro-Black"/>
          <w:caps/>
          <w:color w:val="A6A6A6"/>
          <w:sz w:val="32"/>
          <w:szCs w:val="32"/>
          <w:lang w:eastAsia="cs-CZ"/>
        </w:rPr>
        <w:t xml:space="preserve">pLATNOST OD </w:t>
      </w:r>
      <w:r w:rsidR="00F21F8F">
        <w:rPr>
          <w:rFonts w:ascii="Cambria" w:hAnsi="Cambria" w:cs="MyriadPro-Black"/>
          <w:caps/>
          <w:color w:val="A6A6A6"/>
          <w:sz w:val="32"/>
          <w:szCs w:val="32"/>
          <w:lang w:eastAsia="cs-CZ"/>
        </w:rPr>
        <w:t>16. 12. 2025</w:t>
      </w:r>
    </w:p>
    <w:p w14:paraId="75B48E6F" w14:textId="77777777" w:rsidR="005A495A" w:rsidRPr="00F21F8F" w:rsidRDefault="005A495A">
      <w:pPr>
        <w:rPr>
          <w:rFonts w:ascii="Cambria" w:hAnsi="Cambria" w:cs="MyriadPro-Black"/>
          <w:caps/>
          <w:color w:val="A6A6A6"/>
          <w:sz w:val="32"/>
          <w:szCs w:val="32"/>
          <w:lang w:eastAsia="cs-CZ"/>
        </w:rPr>
        <w:sectPr w:rsidR="005A495A" w:rsidRPr="00F21F8F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proofErr w:type="spellStart"/>
            <w:r w:rsidRPr="00A454EF">
              <w:t>Olivětín</w:t>
            </w:r>
            <w:proofErr w:type="spellEnd"/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proofErr w:type="spellStart"/>
            <w:r w:rsidRPr="00A454EF">
              <w:t>Náhlov</w:t>
            </w:r>
            <w:proofErr w:type="spellEnd"/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C415D" w14:textId="77777777" w:rsidR="00A415AC" w:rsidRDefault="00A415AC" w:rsidP="005A495A">
      <w:r>
        <w:separator/>
      </w:r>
    </w:p>
  </w:endnote>
  <w:endnote w:type="continuationSeparator" w:id="0">
    <w:p w14:paraId="650F80B5" w14:textId="77777777" w:rsidR="00A415AC" w:rsidRDefault="00A415AC" w:rsidP="005A495A">
      <w:r>
        <w:continuationSeparator/>
      </w:r>
    </w:p>
  </w:endnote>
  <w:endnote w:type="continuationNotice" w:id="1">
    <w:p w14:paraId="33250410" w14:textId="77777777" w:rsidR="00A415AC" w:rsidRDefault="00A41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6214CF63" w:rsidR="007D1373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416">
          <w:rPr>
            <w:noProof/>
          </w:rPr>
          <w:t>4</w:t>
        </w:r>
        <w:r>
          <w:fldChar w:fldCharType="end"/>
        </w:r>
      </w:p>
    </w:sdtContent>
  </w:sdt>
  <w:p w14:paraId="27E4AB7B" w14:textId="77777777" w:rsidR="007D1373" w:rsidRDefault="007D13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E185A" w14:textId="77777777" w:rsidR="00A415AC" w:rsidRDefault="00A415AC" w:rsidP="005A495A">
      <w:r>
        <w:separator/>
      </w:r>
    </w:p>
  </w:footnote>
  <w:footnote w:type="continuationSeparator" w:id="0">
    <w:p w14:paraId="614B3123" w14:textId="77777777" w:rsidR="00A415AC" w:rsidRDefault="00A415AC" w:rsidP="005A495A">
      <w:r>
        <w:continuationSeparator/>
      </w:r>
    </w:p>
  </w:footnote>
  <w:footnote w:type="continuationNotice" w:id="1">
    <w:p w14:paraId="19B16546" w14:textId="77777777" w:rsidR="00A415AC" w:rsidRDefault="00A415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856E2" w14:textId="77777777" w:rsidR="007D1373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7D1373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7D1373" w:rsidRPr="00A454EF" w:rsidRDefault="007D1373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005672">
    <w:abstractNumId w:val="16"/>
  </w:num>
  <w:num w:numId="2" w16cid:durableId="1494367980">
    <w:abstractNumId w:val="22"/>
  </w:num>
  <w:num w:numId="3" w16cid:durableId="126822868">
    <w:abstractNumId w:val="31"/>
  </w:num>
  <w:num w:numId="4" w16cid:durableId="1499037460">
    <w:abstractNumId w:val="13"/>
  </w:num>
  <w:num w:numId="5" w16cid:durableId="1903128447">
    <w:abstractNumId w:val="0"/>
  </w:num>
  <w:num w:numId="6" w16cid:durableId="1988194973">
    <w:abstractNumId w:val="11"/>
  </w:num>
  <w:num w:numId="7" w16cid:durableId="2114519507">
    <w:abstractNumId w:val="14"/>
  </w:num>
  <w:num w:numId="8" w16cid:durableId="2122066704">
    <w:abstractNumId w:val="4"/>
  </w:num>
  <w:num w:numId="9" w16cid:durableId="203099695">
    <w:abstractNumId w:val="15"/>
  </w:num>
  <w:num w:numId="10" w16cid:durableId="358089366">
    <w:abstractNumId w:val="23"/>
  </w:num>
  <w:num w:numId="11" w16cid:durableId="741635917">
    <w:abstractNumId w:val="1"/>
  </w:num>
  <w:num w:numId="12" w16cid:durableId="240725582">
    <w:abstractNumId w:val="2"/>
  </w:num>
  <w:num w:numId="13" w16cid:durableId="712847762">
    <w:abstractNumId w:val="3"/>
  </w:num>
  <w:num w:numId="14" w16cid:durableId="678969051">
    <w:abstractNumId w:val="5"/>
  </w:num>
  <w:num w:numId="15" w16cid:durableId="1675109671">
    <w:abstractNumId w:val="6"/>
  </w:num>
  <w:num w:numId="16" w16cid:durableId="742336835">
    <w:abstractNumId w:val="7"/>
  </w:num>
  <w:num w:numId="17" w16cid:durableId="177816408">
    <w:abstractNumId w:val="8"/>
  </w:num>
  <w:num w:numId="18" w16cid:durableId="1330598788">
    <w:abstractNumId w:val="9"/>
  </w:num>
  <w:num w:numId="19" w16cid:durableId="73401154">
    <w:abstractNumId w:val="10"/>
  </w:num>
  <w:num w:numId="20" w16cid:durableId="552272198">
    <w:abstractNumId w:val="12"/>
  </w:num>
  <w:num w:numId="21" w16cid:durableId="324283415">
    <w:abstractNumId w:val="19"/>
  </w:num>
  <w:num w:numId="22" w16cid:durableId="2030990034">
    <w:abstractNumId w:val="20"/>
  </w:num>
  <w:num w:numId="23" w16cid:durableId="1366521722">
    <w:abstractNumId w:val="26"/>
  </w:num>
  <w:num w:numId="24" w16cid:durableId="260653175">
    <w:abstractNumId w:val="29"/>
  </w:num>
  <w:num w:numId="25" w16cid:durableId="1779638960">
    <w:abstractNumId w:val="27"/>
  </w:num>
  <w:num w:numId="26" w16cid:durableId="1840997742">
    <w:abstractNumId w:val="24"/>
  </w:num>
  <w:num w:numId="27" w16cid:durableId="16196793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415527">
    <w:abstractNumId w:val="21"/>
  </w:num>
  <w:num w:numId="29" w16cid:durableId="1919901836">
    <w:abstractNumId w:val="25"/>
  </w:num>
  <w:num w:numId="30" w16cid:durableId="812018291">
    <w:abstractNumId w:val="30"/>
  </w:num>
  <w:num w:numId="31" w16cid:durableId="561911912">
    <w:abstractNumId w:val="17"/>
  </w:num>
  <w:num w:numId="32" w16cid:durableId="2994574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467F"/>
    <w:rsid w:val="00096A74"/>
    <w:rsid w:val="000A1468"/>
    <w:rsid w:val="000A4FE4"/>
    <w:rsid w:val="000A556B"/>
    <w:rsid w:val="000B2F5B"/>
    <w:rsid w:val="000C1D55"/>
    <w:rsid w:val="000C7322"/>
    <w:rsid w:val="000E2699"/>
    <w:rsid w:val="000F6215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5B9B"/>
    <w:rsid w:val="00207664"/>
    <w:rsid w:val="00214427"/>
    <w:rsid w:val="00242C9D"/>
    <w:rsid w:val="0025144C"/>
    <w:rsid w:val="00255869"/>
    <w:rsid w:val="00257A8D"/>
    <w:rsid w:val="00257EA3"/>
    <w:rsid w:val="002620AC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85133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72416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03AE"/>
    <w:rsid w:val="005B0888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3217"/>
    <w:rsid w:val="0073737B"/>
    <w:rsid w:val="00745E8C"/>
    <w:rsid w:val="00751FC7"/>
    <w:rsid w:val="0076768E"/>
    <w:rsid w:val="00784511"/>
    <w:rsid w:val="007979BD"/>
    <w:rsid w:val="007D1373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36591"/>
    <w:rsid w:val="00A3751B"/>
    <w:rsid w:val="00A415AC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023F"/>
    <w:rsid w:val="00AA7269"/>
    <w:rsid w:val="00AC1613"/>
    <w:rsid w:val="00AC70D5"/>
    <w:rsid w:val="00AD3019"/>
    <w:rsid w:val="00B035B5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D1C4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578B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4068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1F8F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5EC4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11AC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B48E67"/>
  <w15:docId w15:val="{47E5D83D-2893-487D-B5A2-4F0628D8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7223B2-FDDE-4515-8661-CE591B33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1042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Projsová Ivana</cp:lastModifiedBy>
  <cp:revision>17</cp:revision>
  <cp:lastPrinted>2015-09-11T05:53:00Z</cp:lastPrinted>
  <dcterms:created xsi:type="dcterms:W3CDTF">2017-07-27T08:40:00Z</dcterms:created>
  <dcterms:modified xsi:type="dcterms:W3CDTF">2025-12-14T09:56:00Z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